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C4D4C" w14:textId="775B26F4" w:rsidR="00F4413A" w:rsidRPr="00D145C5" w:rsidRDefault="00F4413A" w:rsidP="0013438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41DE0">
        <w:rPr>
          <w:rFonts w:ascii="Arial" w:hAnsi="Arial" w:cs="Arial"/>
          <w:b/>
          <w:sz w:val="24"/>
          <w:szCs w:val="24"/>
        </w:rPr>
        <w:t xml:space="preserve">Nr referencyjny: </w:t>
      </w:r>
      <w:r w:rsidR="00032BF2" w:rsidRPr="008E446A">
        <w:rPr>
          <w:rFonts w:ascii="Arial" w:hAnsi="Arial" w:cs="Arial"/>
          <w:b/>
          <w:sz w:val="24"/>
        </w:rPr>
        <w:t>I</w:t>
      </w:r>
      <w:r w:rsidR="002376F2" w:rsidRPr="008E446A">
        <w:rPr>
          <w:rFonts w:ascii="Arial" w:hAnsi="Arial" w:cs="Arial"/>
          <w:b/>
          <w:sz w:val="24"/>
        </w:rPr>
        <w:t>ZP.271.</w:t>
      </w:r>
      <w:r w:rsidR="008E446A" w:rsidRPr="008E446A">
        <w:rPr>
          <w:rFonts w:ascii="Arial" w:hAnsi="Arial" w:cs="Arial"/>
          <w:b/>
          <w:sz w:val="24"/>
        </w:rPr>
        <w:t>29</w:t>
      </w:r>
      <w:r w:rsidR="003D0F44" w:rsidRPr="008E446A">
        <w:rPr>
          <w:rFonts w:ascii="Arial" w:hAnsi="Arial" w:cs="Arial"/>
          <w:b/>
          <w:sz w:val="24"/>
        </w:rPr>
        <w:t>.202</w:t>
      </w:r>
      <w:r w:rsidR="00032BF2" w:rsidRPr="008E446A">
        <w:rPr>
          <w:rFonts w:ascii="Arial" w:hAnsi="Arial" w:cs="Arial"/>
          <w:b/>
          <w:sz w:val="24"/>
        </w:rPr>
        <w:t>5</w:t>
      </w:r>
      <w:r w:rsidRPr="00ED53D8">
        <w:rPr>
          <w:rFonts w:ascii="Arial" w:hAnsi="Arial" w:cs="Arial"/>
          <w:b/>
          <w:sz w:val="24"/>
          <w:szCs w:val="24"/>
        </w:rPr>
        <w:tab/>
      </w:r>
      <w:r w:rsidRPr="00D145C5">
        <w:rPr>
          <w:rFonts w:ascii="Arial" w:hAnsi="Arial" w:cs="Arial"/>
          <w:b/>
          <w:sz w:val="24"/>
          <w:szCs w:val="24"/>
        </w:rPr>
        <w:tab/>
      </w:r>
      <w:r w:rsidRPr="00D145C5">
        <w:rPr>
          <w:rFonts w:ascii="Arial" w:hAnsi="Arial" w:cs="Arial"/>
          <w:b/>
          <w:sz w:val="24"/>
          <w:szCs w:val="24"/>
        </w:rPr>
        <w:tab/>
      </w:r>
      <w:r w:rsidRPr="00D145C5">
        <w:rPr>
          <w:rFonts w:ascii="Arial" w:hAnsi="Arial" w:cs="Arial"/>
          <w:b/>
          <w:sz w:val="24"/>
          <w:szCs w:val="24"/>
        </w:rPr>
        <w:tab/>
      </w:r>
      <w:r w:rsidR="00CF1CA8" w:rsidRPr="00D145C5">
        <w:rPr>
          <w:rFonts w:ascii="Arial" w:hAnsi="Arial" w:cs="Arial"/>
          <w:b/>
          <w:sz w:val="24"/>
          <w:szCs w:val="24"/>
        </w:rPr>
        <w:tab/>
      </w:r>
      <w:r w:rsidR="00CF1CA8" w:rsidRPr="00D145C5">
        <w:rPr>
          <w:rFonts w:ascii="Arial" w:hAnsi="Arial" w:cs="Arial"/>
          <w:b/>
          <w:sz w:val="24"/>
          <w:szCs w:val="24"/>
        </w:rPr>
        <w:tab/>
      </w:r>
      <w:r w:rsidR="00CF1CA8" w:rsidRPr="00D145C5">
        <w:rPr>
          <w:rFonts w:ascii="Arial" w:hAnsi="Arial" w:cs="Arial"/>
          <w:b/>
          <w:sz w:val="24"/>
          <w:szCs w:val="24"/>
        </w:rPr>
        <w:tab/>
      </w:r>
      <w:r w:rsidR="00CF1CA8" w:rsidRPr="00D145C5">
        <w:rPr>
          <w:rFonts w:ascii="Arial" w:hAnsi="Arial" w:cs="Arial"/>
          <w:b/>
          <w:sz w:val="24"/>
          <w:szCs w:val="24"/>
        </w:rPr>
        <w:tab/>
      </w:r>
      <w:r w:rsidR="00CF1CA8" w:rsidRPr="00D145C5">
        <w:rPr>
          <w:rFonts w:ascii="Arial" w:hAnsi="Arial" w:cs="Arial"/>
          <w:b/>
          <w:sz w:val="24"/>
          <w:szCs w:val="24"/>
        </w:rPr>
        <w:tab/>
      </w:r>
      <w:r w:rsidR="00CF1CA8" w:rsidRPr="00D145C5">
        <w:rPr>
          <w:rFonts w:ascii="Arial" w:hAnsi="Arial" w:cs="Arial"/>
          <w:b/>
          <w:sz w:val="24"/>
          <w:szCs w:val="24"/>
        </w:rPr>
        <w:tab/>
      </w:r>
      <w:r w:rsidR="000F287C">
        <w:rPr>
          <w:rFonts w:ascii="Arial" w:hAnsi="Arial" w:cs="Arial"/>
          <w:b/>
          <w:sz w:val="24"/>
          <w:szCs w:val="24"/>
        </w:rPr>
        <w:tab/>
      </w:r>
      <w:r w:rsidR="000F287C">
        <w:rPr>
          <w:rFonts w:ascii="Arial" w:hAnsi="Arial" w:cs="Arial"/>
          <w:b/>
          <w:sz w:val="24"/>
          <w:szCs w:val="24"/>
        </w:rPr>
        <w:tab/>
      </w:r>
      <w:r w:rsidR="000F287C">
        <w:rPr>
          <w:rFonts w:ascii="Arial" w:hAnsi="Arial" w:cs="Arial"/>
          <w:b/>
          <w:sz w:val="24"/>
          <w:szCs w:val="24"/>
        </w:rPr>
        <w:tab/>
      </w:r>
      <w:r w:rsidRPr="00D145C5">
        <w:rPr>
          <w:rFonts w:ascii="Arial" w:hAnsi="Arial" w:cs="Arial"/>
          <w:b/>
          <w:sz w:val="24"/>
          <w:szCs w:val="24"/>
        </w:rPr>
        <w:t xml:space="preserve">Załącznik nr </w:t>
      </w:r>
      <w:r w:rsidR="003D0F44" w:rsidRPr="00D145C5">
        <w:rPr>
          <w:rFonts w:ascii="Arial" w:hAnsi="Arial" w:cs="Arial"/>
          <w:b/>
          <w:sz w:val="24"/>
          <w:szCs w:val="24"/>
        </w:rPr>
        <w:t>5</w:t>
      </w:r>
      <w:r w:rsidR="00B1408E" w:rsidRPr="00D145C5">
        <w:rPr>
          <w:rFonts w:ascii="Arial" w:hAnsi="Arial" w:cs="Arial"/>
          <w:b/>
          <w:sz w:val="24"/>
          <w:szCs w:val="24"/>
        </w:rPr>
        <w:t xml:space="preserve"> do S</w:t>
      </w:r>
      <w:r w:rsidRPr="00D145C5">
        <w:rPr>
          <w:rFonts w:ascii="Arial" w:hAnsi="Arial" w:cs="Arial"/>
          <w:b/>
          <w:sz w:val="24"/>
          <w:szCs w:val="24"/>
        </w:rPr>
        <w:t>WZ</w:t>
      </w:r>
      <w:r w:rsidR="00E039E0" w:rsidRPr="00D145C5">
        <w:rPr>
          <w:rFonts w:ascii="Arial" w:hAnsi="Arial" w:cs="Arial"/>
          <w:b/>
          <w:sz w:val="24"/>
          <w:szCs w:val="24"/>
        </w:rPr>
        <w:t>*</w:t>
      </w:r>
    </w:p>
    <w:p w14:paraId="6C7E2CC8" w14:textId="77777777" w:rsidR="00F4413A" w:rsidRPr="00D145C5" w:rsidRDefault="00F4413A" w:rsidP="00F4413A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D145C5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0071D85A" w14:textId="77777777" w:rsidR="00B82F36" w:rsidRDefault="00B82F36" w:rsidP="00F4413A">
      <w:pPr>
        <w:spacing w:after="0"/>
        <w:rPr>
          <w:rFonts w:ascii="Arial" w:hAnsi="Arial" w:cs="Arial"/>
          <w:sz w:val="24"/>
          <w:szCs w:val="24"/>
        </w:rPr>
      </w:pPr>
    </w:p>
    <w:p w14:paraId="4FCEF31F" w14:textId="77777777" w:rsidR="000F287C" w:rsidRPr="00D145C5" w:rsidRDefault="000F287C" w:rsidP="00F4413A">
      <w:pPr>
        <w:spacing w:after="0"/>
        <w:rPr>
          <w:rFonts w:ascii="Arial" w:hAnsi="Arial" w:cs="Arial"/>
          <w:sz w:val="24"/>
          <w:szCs w:val="24"/>
        </w:rPr>
      </w:pPr>
    </w:p>
    <w:p w14:paraId="2A859990" w14:textId="77777777" w:rsidR="00134389" w:rsidRPr="00D145C5" w:rsidRDefault="00F4413A" w:rsidP="00134389">
      <w:pPr>
        <w:spacing w:after="0"/>
        <w:ind w:right="10318"/>
        <w:jc w:val="center"/>
        <w:rPr>
          <w:rFonts w:ascii="Arial" w:hAnsi="Arial" w:cs="Arial"/>
          <w:sz w:val="24"/>
          <w:szCs w:val="24"/>
        </w:rPr>
      </w:pPr>
      <w:r w:rsidRPr="00D145C5">
        <w:rPr>
          <w:rFonts w:ascii="Arial" w:hAnsi="Arial" w:cs="Arial"/>
          <w:sz w:val="24"/>
          <w:szCs w:val="24"/>
        </w:rPr>
        <w:t>……………………………………….</w:t>
      </w:r>
    </w:p>
    <w:p w14:paraId="6260EAE0" w14:textId="77777777" w:rsidR="00F90C6E" w:rsidRDefault="00F4413A" w:rsidP="00B82F36">
      <w:pPr>
        <w:spacing w:after="0"/>
        <w:ind w:right="10318"/>
        <w:jc w:val="center"/>
        <w:rPr>
          <w:rFonts w:ascii="Arial" w:hAnsi="Arial" w:cs="Arial"/>
          <w:i/>
          <w:sz w:val="20"/>
          <w:szCs w:val="20"/>
        </w:rPr>
      </w:pPr>
      <w:r w:rsidRPr="00D145C5">
        <w:rPr>
          <w:rFonts w:ascii="Arial" w:hAnsi="Arial" w:cs="Arial"/>
          <w:i/>
          <w:sz w:val="20"/>
          <w:szCs w:val="20"/>
        </w:rPr>
        <w:t>(</w:t>
      </w:r>
      <w:r w:rsidR="000244DC" w:rsidRPr="00D145C5">
        <w:rPr>
          <w:rFonts w:ascii="Arial" w:hAnsi="Arial" w:cs="Arial"/>
          <w:i/>
          <w:sz w:val="20"/>
          <w:szCs w:val="20"/>
        </w:rPr>
        <w:t>oznaczenie</w:t>
      </w:r>
      <w:r w:rsidRPr="00D145C5">
        <w:rPr>
          <w:rFonts w:ascii="Arial" w:hAnsi="Arial" w:cs="Arial"/>
          <w:i/>
          <w:sz w:val="20"/>
          <w:szCs w:val="20"/>
        </w:rPr>
        <w:t xml:space="preserve"> Wykonawcy lub </w:t>
      </w:r>
      <w:r w:rsidR="00134389" w:rsidRPr="00D145C5">
        <w:rPr>
          <w:rFonts w:ascii="Arial" w:hAnsi="Arial" w:cs="Arial"/>
          <w:i/>
          <w:sz w:val="20"/>
          <w:szCs w:val="20"/>
        </w:rPr>
        <w:t xml:space="preserve">Wykonawców wspólnie </w:t>
      </w:r>
      <w:r w:rsidRPr="00D145C5">
        <w:rPr>
          <w:rFonts w:ascii="Arial" w:hAnsi="Arial" w:cs="Arial"/>
          <w:i/>
          <w:sz w:val="20"/>
          <w:szCs w:val="20"/>
        </w:rPr>
        <w:t>ubiegających się o udzielenie zamówienia)</w:t>
      </w:r>
    </w:p>
    <w:p w14:paraId="3B78211C" w14:textId="77777777" w:rsidR="000F287C" w:rsidRPr="00D145C5" w:rsidRDefault="000F287C" w:rsidP="00B82F36">
      <w:pPr>
        <w:spacing w:after="0"/>
        <w:ind w:right="10318"/>
        <w:jc w:val="center"/>
        <w:rPr>
          <w:rFonts w:ascii="Arial" w:hAnsi="Arial" w:cs="Arial"/>
          <w:i/>
          <w:sz w:val="20"/>
          <w:szCs w:val="20"/>
        </w:rPr>
      </w:pPr>
    </w:p>
    <w:p w14:paraId="3C5CAB27" w14:textId="32D1C29D" w:rsidR="00F76242" w:rsidRPr="00D145C5" w:rsidRDefault="00F76242" w:rsidP="00D145C5">
      <w:pPr>
        <w:jc w:val="center"/>
        <w:rPr>
          <w:rFonts w:ascii="Arial" w:hAnsi="Arial" w:cs="Arial"/>
          <w:b/>
          <w:sz w:val="24"/>
        </w:rPr>
      </w:pPr>
    </w:p>
    <w:p w14:paraId="4A1EDCEC" w14:textId="3FEC43E5" w:rsidR="00F76242" w:rsidRPr="00F010E3" w:rsidRDefault="00F010E3" w:rsidP="00F010E3">
      <w:pPr>
        <w:shd w:val="clear" w:color="auto" w:fill="E7E6E6"/>
        <w:spacing w:after="0"/>
        <w:jc w:val="center"/>
        <w:rPr>
          <w:rFonts w:ascii="Arial" w:hAnsi="Arial" w:cs="Arial"/>
          <w:b/>
          <w:bCs/>
          <w:sz w:val="28"/>
          <w:szCs w:val="24"/>
        </w:rPr>
      </w:pPr>
      <w:r w:rsidRPr="00F010E3">
        <w:rPr>
          <w:rFonts w:ascii="Arial" w:hAnsi="Arial" w:cs="Arial"/>
          <w:b/>
          <w:bCs/>
          <w:sz w:val="28"/>
          <w:szCs w:val="24"/>
        </w:rPr>
        <w:t>Wykaz narzędzi, wyposażenia zakładu lub urządzeń technicznych</w:t>
      </w:r>
      <w:r w:rsidR="00D169DF">
        <w:rPr>
          <w:rFonts w:ascii="Arial" w:hAnsi="Arial" w:cs="Arial"/>
          <w:b/>
          <w:bCs/>
          <w:sz w:val="28"/>
          <w:szCs w:val="24"/>
        </w:rPr>
        <w:t>,</w:t>
      </w:r>
      <w:r>
        <w:rPr>
          <w:rFonts w:ascii="Arial" w:hAnsi="Arial" w:cs="Arial"/>
          <w:b/>
          <w:bCs/>
          <w:sz w:val="28"/>
          <w:szCs w:val="24"/>
        </w:rPr>
        <w:t xml:space="preserve"> </w:t>
      </w:r>
      <w:r w:rsidR="00F76242" w:rsidRPr="00F010E3">
        <w:rPr>
          <w:rFonts w:ascii="Arial" w:hAnsi="Arial" w:cs="Arial"/>
          <w:b/>
          <w:bCs/>
          <w:sz w:val="28"/>
          <w:szCs w:val="24"/>
        </w:rPr>
        <w:t>którymi dysponuje Wykonawca, potwierdzający spełnianie</w:t>
      </w:r>
      <w:r w:rsidR="00126D58" w:rsidRPr="00F010E3">
        <w:rPr>
          <w:rFonts w:ascii="Arial" w:hAnsi="Arial" w:cs="Arial"/>
          <w:b/>
          <w:bCs/>
          <w:sz w:val="28"/>
          <w:szCs w:val="24"/>
        </w:rPr>
        <w:t xml:space="preserve"> warunku udziału w postępowaniu</w:t>
      </w:r>
    </w:p>
    <w:p w14:paraId="1D0E2539" w14:textId="77777777" w:rsidR="00F76242" w:rsidRPr="00F010E3" w:rsidRDefault="00F76242" w:rsidP="00F010E3">
      <w:pPr>
        <w:shd w:val="clear" w:color="auto" w:fill="E7E6E6"/>
        <w:spacing w:after="0"/>
        <w:jc w:val="center"/>
        <w:rPr>
          <w:rFonts w:ascii="Arial" w:hAnsi="Arial" w:cs="Arial"/>
          <w:sz w:val="28"/>
          <w:szCs w:val="24"/>
        </w:rPr>
      </w:pPr>
      <w:r w:rsidRPr="00F010E3">
        <w:rPr>
          <w:rFonts w:ascii="Arial" w:hAnsi="Arial" w:cs="Arial"/>
          <w:b/>
          <w:sz w:val="28"/>
          <w:szCs w:val="24"/>
        </w:rPr>
        <w:t>O</w:t>
      </w:r>
      <w:bookmarkStart w:id="0" w:name="_GoBack"/>
      <w:bookmarkEnd w:id="0"/>
      <w:r w:rsidRPr="00F010E3">
        <w:rPr>
          <w:rFonts w:ascii="Arial" w:hAnsi="Arial" w:cs="Arial"/>
          <w:b/>
          <w:sz w:val="28"/>
          <w:szCs w:val="24"/>
        </w:rPr>
        <w:t>ŚWIADCZAM(Y), ŻE:</w:t>
      </w:r>
    </w:p>
    <w:p w14:paraId="623FFB30" w14:textId="0A41AA6E" w:rsidR="005B5965" w:rsidRDefault="005B5965" w:rsidP="005B5965">
      <w:pPr>
        <w:jc w:val="both"/>
        <w:rPr>
          <w:rFonts w:ascii="Arial" w:hAnsi="Arial" w:cs="Arial"/>
          <w:sz w:val="24"/>
        </w:rPr>
      </w:pPr>
      <w:r w:rsidRPr="005B5965">
        <w:rPr>
          <w:rFonts w:ascii="Arial" w:hAnsi="Arial" w:cs="Arial"/>
          <w:sz w:val="24"/>
        </w:rPr>
        <w:t xml:space="preserve">Dotyczy postępowania o udzielenie zamówienia publicznego, którego przedmiotem jest zadanie pn.: </w:t>
      </w:r>
      <w:r w:rsidRPr="005B5965">
        <w:rPr>
          <w:rFonts w:ascii="Arial" w:hAnsi="Arial" w:cs="Arial"/>
          <w:b/>
          <w:sz w:val="24"/>
        </w:rPr>
        <w:t>„Transport pozostałości po sortowaniu odpadów komunalnych zmieszanych tzw. stabilizatu”</w:t>
      </w:r>
    </w:p>
    <w:p w14:paraId="014A1D8F" w14:textId="72F62951" w:rsidR="005D1A2E" w:rsidRPr="00D145C5" w:rsidRDefault="000F287C" w:rsidP="000F287C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/>
      </w:r>
      <w:r w:rsidR="00F76242" w:rsidRPr="00D145C5">
        <w:rPr>
          <w:rFonts w:ascii="Arial" w:hAnsi="Arial" w:cs="Arial"/>
          <w:sz w:val="24"/>
        </w:rPr>
        <w:t xml:space="preserve">do realizacji niniejszego zamówienia </w:t>
      </w:r>
      <w:r w:rsidR="00126D58" w:rsidRPr="00D145C5">
        <w:rPr>
          <w:rFonts w:ascii="Arial" w:hAnsi="Arial" w:cs="Arial"/>
          <w:sz w:val="24"/>
        </w:rPr>
        <w:t>przedkładam(y) wykaz narzędzi, wyposażenia zakładu lub urządzeń technicznych</w:t>
      </w:r>
      <w:r w:rsidR="00F76242" w:rsidRPr="00D145C5"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br/>
      </w:r>
    </w:p>
    <w:tbl>
      <w:tblPr>
        <w:tblW w:w="15136" w:type="dxa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66"/>
        <w:gridCol w:w="2693"/>
        <w:gridCol w:w="6906"/>
        <w:gridCol w:w="2875"/>
      </w:tblGrid>
      <w:tr w:rsidR="005D1A2E" w:rsidRPr="00D145C5" w14:paraId="25012389" w14:textId="77777777" w:rsidTr="00247C0A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42F58" w14:textId="77777777" w:rsidR="005D1A2E" w:rsidRPr="000F287C" w:rsidRDefault="005D1A2E" w:rsidP="00247C0A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0BE93ED4" w14:textId="77777777" w:rsidR="005D1A2E" w:rsidRPr="000F287C" w:rsidRDefault="005D1A2E" w:rsidP="00247C0A">
            <w:pPr>
              <w:jc w:val="both"/>
              <w:rPr>
                <w:rFonts w:ascii="Arial" w:hAnsi="Arial" w:cs="Arial"/>
                <w:b/>
                <w:bCs/>
              </w:rPr>
            </w:pPr>
            <w:r w:rsidRPr="000F287C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C083C" w14:textId="77777777" w:rsidR="005D1A2E" w:rsidRPr="00F010E3" w:rsidRDefault="005D1A2E" w:rsidP="00247C0A">
            <w:pPr>
              <w:jc w:val="center"/>
              <w:rPr>
                <w:rFonts w:ascii="Arial" w:hAnsi="Arial" w:cs="Arial"/>
                <w:b/>
                <w:bCs/>
              </w:rPr>
            </w:pPr>
            <w:r w:rsidRPr="00F010E3">
              <w:rPr>
                <w:rFonts w:ascii="Arial" w:hAnsi="Arial" w:cs="Arial"/>
                <w:b/>
                <w:bCs/>
              </w:rPr>
              <w:t>Wymagane pojazdy, wyposażenie zakładu i urządzenia techniczne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4A8A2" w14:textId="77777777" w:rsidR="005D1A2E" w:rsidRPr="00F010E3" w:rsidRDefault="005D1A2E" w:rsidP="00247C0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F010E3">
              <w:rPr>
                <w:rFonts w:ascii="Arial" w:hAnsi="Arial" w:cs="Arial"/>
                <w:b/>
                <w:bCs/>
              </w:rPr>
              <w:t>Nazwa wykonawcy usługi (wypełniają Wykonawcy składający ofertę wspólną)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62996" w14:textId="77777777" w:rsidR="005D1A2E" w:rsidRPr="00F010E3" w:rsidRDefault="005D1A2E" w:rsidP="00247C0A">
            <w:pPr>
              <w:jc w:val="center"/>
              <w:rPr>
                <w:rFonts w:ascii="Arial" w:hAnsi="Arial" w:cs="Arial"/>
                <w:b/>
                <w:bCs/>
              </w:rPr>
            </w:pPr>
            <w:r w:rsidRPr="00F010E3">
              <w:rPr>
                <w:rFonts w:ascii="Arial" w:hAnsi="Arial" w:cs="Arial"/>
                <w:b/>
                <w:bCs/>
              </w:rPr>
              <w:t>Krótki opis pojazdu (marka, typ, model, itp.)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65E6C" w14:textId="77777777" w:rsidR="005D1A2E" w:rsidRPr="00F010E3" w:rsidRDefault="005D1A2E" w:rsidP="00247C0A">
            <w:pPr>
              <w:jc w:val="center"/>
              <w:rPr>
                <w:rFonts w:ascii="Arial" w:hAnsi="Arial" w:cs="Arial"/>
                <w:b/>
                <w:bCs/>
              </w:rPr>
            </w:pPr>
            <w:r w:rsidRPr="00F010E3">
              <w:rPr>
                <w:rFonts w:ascii="Arial" w:hAnsi="Arial" w:cs="Arial"/>
                <w:b/>
                <w:bCs/>
              </w:rPr>
              <w:t>Informacją o podstawie do dysponowania zasobami</w:t>
            </w:r>
          </w:p>
        </w:tc>
      </w:tr>
      <w:tr w:rsidR="00126D58" w:rsidRPr="00D145C5" w14:paraId="4CD83B47" w14:textId="77777777" w:rsidTr="00BE0673">
        <w:trPr>
          <w:cantSplit/>
          <w:trHeight w:val="392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14:paraId="7C32C3A0" w14:textId="77777777" w:rsidR="00126D58" w:rsidRPr="000F287C" w:rsidRDefault="00126D58" w:rsidP="0077118A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14:paraId="4287BEE5" w14:textId="77777777" w:rsidR="00126D58" w:rsidRPr="000F287C" w:rsidRDefault="00126D58" w:rsidP="0077118A">
            <w:pPr>
              <w:rPr>
                <w:rFonts w:ascii="Arial" w:hAnsi="Arial" w:cs="Arial"/>
                <w:b/>
                <w:bCs/>
              </w:rPr>
            </w:pPr>
          </w:p>
          <w:p w14:paraId="6CB33513" w14:textId="77777777" w:rsidR="00126D58" w:rsidRPr="000F287C" w:rsidRDefault="00126D58" w:rsidP="0077118A">
            <w:pPr>
              <w:rPr>
                <w:rFonts w:ascii="Arial" w:hAnsi="Arial" w:cs="Arial"/>
                <w:b/>
                <w:bCs/>
              </w:rPr>
            </w:pPr>
          </w:p>
          <w:p w14:paraId="32080A98" w14:textId="77777777" w:rsidR="00126D58" w:rsidRPr="000F287C" w:rsidRDefault="00126D58" w:rsidP="0077118A">
            <w:pPr>
              <w:rPr>
                <w:rFonts w:ascii="Arial" w:hAnsi="Arial" w:cs="Arial"/>
                <w:b/>
                <w:bCs/>
              </w:rPr>
            </w:pPr>
          </w:p>
          <w:p w14:paraId="798B4A3F" w14:textId="77777777" w:rsidR="00126D58" w:rsidRPr="000F287C" w:rsidRDefault="00126D58" w:rsidP="0077118A">
            <w:pPr>
              <w:rPr>
                <w:rFonts w:ascii="Arial" w:hAnsi="Arial" w:cs="Arial"/>
                <w:b/>
                <w:bCs/>
              </w:rPr>
            </w:pPr>
          </w:p>
          <w:p w14:paraId="6FAC5BB4" w14:textId="2D053B22" w:rsidR="00126D58" w:rsidRPr="000F287C" w:rsidRDefault="00EC3DF4" w:rsidP="0077118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  <w:p w14:paraId="4246FC4E" w14:textId="77777777" w:rsidR="00126D58" w:rsidRPr="000F287C" w:rsidRDefault="00126D58" w:rsidP="0077118A">
            <w:pPr>
              <w:rPr>
                <w:rFonts w:ascii="Arial" w:hAnsi="Arial" w:cs="Arial"/>
                <w:b/>
                <w:bCs/>
              </w:rPr>
            </w:pPr>
          </w:p>
          <w:p w14:paraId="384A162D" w14:textId="77777777" w:rsidR="00126D58" w:rsidRPr="000F287C" w:rsidRDefault="00126D58" w:rsidP="0077118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0D418E06" w14:textId="5172F60D" w:rsidR="00126D58" w:rsidRPr="00D145C5" w:rsidRDefault="00126D58" w:rsidP="00EC3DF4">
            <w:pPr>
              <w:snapToGrid w:val="0"/>
              <w:jc w:val="center"/>
              <w:rPr>
                <w:rFonts w:ascii="Arial" w:hAnsi="Arial" w:cs="Arial"/>
              </w:rPr>
            </w:pPr>
            <w:r w:rsidRPr="00D145C5">
              <w:rPr>
                <w:rFonts w:ascii="Arial" w:hAnsi="Arial" w:cs="Arial"/>
              </w:rPr>
              <w:t xml:space="preserve">pojazd </w:t>
            </w:r>
            <w:r w:rsidR="00EC3DF4" w:rsidRPr="00EC3DF4">
              <w:rPr>
                <w:rFonts w:ascii="Arial" w:hAnsi="Arial" w:cs="Arial"/>
              </w:rPr>
              <w:t xml:space="preserve">do transportu kontenerów hakowych typu KP36 o łącznej dopuszczalnej masie całkowitej DMC 40t (zamawiający dopuszcza wykorzystywanie przyczep) i napędzie minimum 6x4 zalecany 8x6.  </w:t>
            </w:r>
            <w:r w:rsidRPr="00D145C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14:paraId="26F22F35" w14:textId="77777777" w:rsidR="00126D58" w:rsidRPr="00D145C5" w:rsidRDefault="00126D58" w:rsidP="007711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14:paraId="3E74C2CA" w14:textId="77777777" w:rsidR="00126D58" w:rsidRDefault="00126D58" w:rsidP="000F287C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D145C5">
              <w:rPr>
                <w:rFonts w:ascii="Arial" w:hAnsi="Arial" w:cs="Arial"/>
              </w:rPr>
              <w:t>Marka: _____________________ Typ: _____________ Model: ____________</w:t>
            </w:r>
          </w:p>
          <w:p w14:paraId="6F3E8D45" w14:textId="77777777" w:rsidR="000F287C" w:rsidRPr="00D145C5" w:rsidRDefault="000F287C" w:rsidP="000F287C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</w:p>
          <w:p w14:paraId="462657C9" w14:textId="71174420" w:rsidR="000F287C" w:rsidRDefault="00EC3DF4" w:rsidP="000F287C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</w:t>
            </w:r>
            <w:r w:rsidRPr="00EC3DF4">
              <w:rPr>
                <w:rFonts w:ascii="Arial" w:hAnsi="Arial" w:cs="Arial"/>
              </w:rPr>
              <w:t>przystosowanym do transportu kontenerów hakowych typu KP36</w:t>
            </w:r>
            <w:r w:rsidR="00126D58" w:rsidRPr="00D145C5">
              <w:rPr>
                <w:rFonts w:ascii="Arial" w:hAnsi="Arial" w:cs="Arial"/>
              </w:rPr>
              <w:t xml:space="preserve">?                                                         </w:t>
            </w:r>
          </w:p>
          <w:p w14:paraId="2061A1D7" w14:textId="6CF9CC7A" w:rsidR="00126D58" w:rsidRDefault="00126D58" w:rsidP="000F287C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D145C5">
              <w:rPr>
                <w:rFonts w:ascii="Arial" w:hAnsi="Arial" w:cs="Arial"/>
              </w:rPr>
              <w:t xml:space="preserve"> TAK    /    NIE*</w:t>
            </w:r>
          </w:p>
          <w:p w14:paraId="1E282D10" w14:textId="77777777" w:rsidR="000F287C" w:rsidRPr="00D145C5" w:rsidRDefault="000F287C" w:rsidP="000F287C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</w:p>
          <w:p w14:paraId="290CC909" w14:textId="77777777" w:rsidR="00126D58" w:rsidRDefault="00126D58" w:rsidP="000F287C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D145C5">
              <w:rPr>
                <w:rFonts w:ascii="Arial" w:hAnsi="Arial" w:cs="Arial"/>
              </w:rPr>
              <w:t>Dopuszczalna masa całkowita:  ________ w Mg</w:t>
            </w:r>
          </w:p>
          <w:p w14:paraId="21DF720D" w14:textId="77777777" w:rsidR="000F287C" w:rsidRPr="00D145C5" w:rsidRDefault="000F287C" w:rsidP="000F287C">
            <w:pPr>
              <w:snapToGrid w:val="0"/>
              <w:spacing w:after="0"/>
              <w:jc w:val="both"/>
              <w:rPr>
                <w:rFonts w:ascii="Arial" w:hAnsi="Arial" w:cs="Arial"/>
                <w:vertAlign w:val="superscript"/>
              </w:rPr>
            </w:pPr>
          </w:p>
          <w:p w14:paraId="05DAD2C9" w14:textId="5C458D53" w:rsidR="000F287C" w:rsidRDefault="00EC3DF4" w:rsidP="000F287C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pojazd posiada napęd 6</w:t>
            </w:r>
            <w:r w:rsidR="00126D58" w:rsidRPr="00D145C5">
              <w:rPr>
                <w:rFonts w:ascii="Arial" w:hAnsi="Arial" w:cs="Arial"/>
              </w:rPr>
              <w:t xml:space="preserve"> x </w:t>
            </w:r>
            <w:r>
              <w:rPr>
                <w:rFonts w:ascii="Arial" w:hAnsi="Arial" w:cs="Arial"/>
              </w:rPr>
              <w:t>4</w:t>
            </w:r>
            <w:r w:rsidR="00126D58" w:rsidRPr="00D145C5">
              <w:rPr>
                <w:rFonts w:ascii="Arial" w:hAnsi="Arial" w:cs="Arial"/>
              </w:rPr>
              <w:t xml:space="preserve">?                                               </w:t>
            </w:r>
          </w:p>
          <w:p w14:paraId="42407419" w14:textId="2E40C538" w:rsidR="00126D58" w:rsidRDefault="00126D58" w:rsidP="000F287C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D145C5">
              <w:rPr>
                <w:rFonts w:ascii="Arial" w:hAnsi="Arial" w:cs="Arial"/>
              </w:rPr>
              <w:t>TAK    /    NIE*</w:t>
            </w:r>
          </w:p>
          <w:p w14:paraId="734B9592" w14:textId="77777777" w:rsidR="00EC3DF4" w:rsidRDefault="00EC3DF4" w:rsidP="000F287C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</w:p>
          <w:p w14:paraId="3EC4335B" w14:textId="573B2422" w:rsidR="00EC3DF4" w:rsidRDefault="00EC3DF4" w:rsidP="00EC3DF4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pojazd posiada napęd 8</w:t>
            </w:r>
            <w:r w:rsidRPr="00D145C5">
              <w:rPr>
                <w:rFonts w:ascii="Arial" w:hAnsi="Arial" w:cs="Arial"/>
              </w:rPr>
              <w:t xml:space="preserve"> x </w:t>
            </w:r>
            <w:r>
              <w:rPr>
                <w:rFonts w:ascii="Arial" w:hAnsi="Arial" w:cs="Arial"/>
              </w:rPr>
              <w:t>6</w:t>
            </w:r>
            <w:r w:rsidRPr="00D145C5">
              <w:rPr>
                <w:rFonts w:ascii="Arial" w:hAnsi="Arial" w:cs="Arial"/>
              </w:rPr>
              <w:t xml:space="preserve">?                                               </w:t>
            </w:r>
          </w:p>
          <w:p w14:paraId="07F30819" w14:textId="77777777" w:rsidR="00EC3DF4" w:rsidRDefault="00EC3DF4" w:rsidP="00EC3DF4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D145C5">
              <w:rPr>
                <w:rFonts w:ascii="Arial" w:hAnsi="Arial" w:cs="Arial"/>
              </w:rPr>
              <w:t>TAK    /    NIE*</w:t>
            </w:r>
          </w:p>
          <w:p w14:paraId="3EF20928" w14:textId="77777777" w:rsidR="000F287C" w:rsidRPr="00D145C5" w:rsidRDefault="000F287C" w:rsidP="000F287C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</w:p>
          <w:p w14:paraId="3DB2B80D" w14:textId="12E61BB3" w:rsidR="00126D58" w:rsidRPr="00D145C5" w:rsidRDefault="00126D58" w:rsidP="000F287C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0C4BA3D1" w14:textId="77777777" w:rsidR="00126D58" w:rsidRPr="00D145C5" w:rsidRDefault="00126D58" w:rsidP="007711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14:paraId="28C6F1C2" w14:textId="77777777" w:rsidR="00126D58" w:rsidRPr="00D145C5" w:rsidRDefault="00126D58" w:rsidP="00126D58">
      <w:pPr>
        <w:ind w:firstLine="709"/>
        <w:rPr>
          <w:rFonts w:ascii="Arial" w:hAnsi="Arial" w:cs="Arial"/>
          <w:sz w:val="24"/>
        </w:rPr>
      </w:pPr>
    </w:p>
    <w:p w14:paraId="73355F2A" w14:textId="77777777" w:rsidR="00F76242" w:rsidRPr="00D145C5" w:rsidRDefault="006321CF" w:rsidP="006321CF">
      <w:pPr>
        <w:numPr>
          <w:ilvl w:val="0"/>
          <w:numId w:val="35"/>
        </w:numPr>
        <w:rPr>
          <w:rFonts w:ascii="Arial" w:hAnsi="Arial" w:cs="Arial"/>
          <w:i/>
          <w:iCs/>
          <w:sz w:val="24"/>
        </w:rPr>
      </w:pPr>
      <w:r w:rsidRPr="00D145C5">
        <w:rPr>
          <w:rFonts w:ascii="Arial" w:eastAsia="Times New Roman" w:hAnsi="Arial" w:cs="Arial"/>
          <w:b/>
          <w:i/>
          <w:color w:val="000000"/>
        </w:rPr>
        <w:t>Informacje dotyczące marki, typu, modelu i dopuszczalnej masy całkowitej należy podać na podstawie dowodu rejestracyjnego pojazdu</w:t>
      </w:r>
      <w:r w:rsidR="00F76242" w:rsidRPr="00D145C5">
        <w:rPr>
          <w:rFonts w:ascii="Arial" w:hAnsi="Arial" w:cs="Arial"/>
          <w:i/>
          <w:iCs/>
          <w:sz w:val="24"/>
        </w:rPr>
        <w:t>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9181"/>
      </w:tblGrid>
      <w:tr w:rsidR="00E039E0" w:rsidRPr="00D145C5" w14:paraId="026CBEF1" w14:textId="77777777" w:rsidTr="00CF3D04">
        <w:trPr>
          <w:trHeight w:val="74"/>
        </w:trPr>
        <w:tc>
          <w:tcPr>
            <w:tcW w:w="4427" w:type="dxa"/>
            <w:shd w:val="clear" w:color="auto" w:fill="auto"/>
          </w:tcPr>
          <w:p w14:paraId="6190B73B" w14:textId="77777777" w:rsidR="00E039E0" w:rsidRPr="00D145C5" w:rsidRDefault="00E039E0" w:rsidP="00E039E0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81" w:type="dxa"/>
            <w:shd w:val="clear" w:color="auto" w:fill="auto"/>
          </w:tcPr>
          <w:p w14:paraId="07D23EB5" w14:textId="77777777" w:rsidR="00E039E0" w:rsidRPr="00D145C5" w:rsidRDefault="00E039E0" w:rsidP="00E039E0">
            <w:pPr>
              <w:widowControl w:val="0"/>
              <w:suppressAutoHyphens/>
              <w:autoSpaceDN w:val="0"/>
              <w:spacing w:after="120"/>
              <w:ind w:left="4112"/>
              <w:jc w:val="center"/>
              <w:textAlignment w:val="baseline"/>
              <w:rPr>
                <w:rFonts w:ascii="Arial" w:eastAsia="Andale Sans UI" w:hAnsi="Arial" w:cs="Arial"/>
                <w:b/>
                <w:i/>
                <w:kern w:val="3"/>
                <w:sz w:val="24"/>
                <w:szCs w:val="24"/>
                <w:lang w:eastAsia="ja-JP" w:bidi="fa-IR"/>
              </w:rPr>
            </w:pPr>
          </w:p>
          <w:p w14:paraId="27BC6B4A" w14:textId="77777777" w:rsidR="00E039E0" w:rsidRPr="00D145C5" w:rsidRDefault="00E039E0" w:rsidP="00E039E0">
            <w:pPr>
              <w:widowControl w:val="0"/>
              <w:suppressAutoHyphens/>
              <w:autoSpaceDN w:val="0"/>
              <w:spacing w:after="120"/>
              <w:ind w:left="4112"/>
              <w:jc w:val="center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D145C5">
              <w:rPr>
                <w:rFonts w:ascii="Arial" w:eastAsia="Andale Sans UI" w:hAnsi="Arial" w:cs="Arial"/>
                <w:b/>
                <w:i/>
                <w:kern w:val="3"/>
                <w:sz w:val="24"/>
                <w:szCs w:val="24"/>
                <w:lang w:eastAsia="ja-JP" w:bidi="fa-IR"/>
              </w:rPr>
              <w:t>dokument należy podpisać kwalifikowanym podpisem elektronicznym lub elektronicznym podpisem zaufanym lub podpisem osobistym przez osobę lub osoby</w:t>
            </w:r>
          </w:p>
        </w:tc>
      </w:tr>
    </w:tbl>
    <w:p w14:paraId="20E5DADA" w14:textId="77777777" w:rsidR="00E039E0" w:rsidRPr="00D145C5" w:rsidRDefault="00E039E0" w:rsidP="00E039E0">
      <w:pPr>
        <w:jc w:val="both"/>
        <w:rPr>
          <w:rFonts w:ascii="Arial" w:hAnsi="Arial" w:cs="Arial"/>
          <w:sz w:val="24"/>
          <w:szCs w:val="24"/>
        </w:rPr>
      </w:pPr>
    </w:p>
    <w:p w14:paraId="2D09929F" w14:textId="77777777" w:rsidR="00E039E0" w:rsidRPr="00D145C5" w:rsidRDefault="00E039E0" w:rsidP="00E039E0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D145C5">
        <w:rPr>
          <w:rFonts w:ascii="Arial" w:hAnsi="Arial" w:cs="Arial"/>
          <w:b/>
          <w:i/>
          <w:sz w:val="20"/>
          <w:szCs w:val="20"/>
        </w:rPr>
        <w:t xml:space="preserve">* Dokument ten Wykonawca składa </w:t>
      </w:r>
      <w:r w:rsidRPr="00D145C5">
        <w:rPr>
          <w:rFonts w:ascii="Arial" w:hAnsi="Arial" w:cs="Arial"/>
          <w:b/>
          <w:i/>
          <w:sz w:val="20"/>
          <w:szCs w:val="20"/>
          <w:u w:val="single"/>
        </w:rPr>
        <w:t>na wezwanie Zamawiającego</w:t>
      </w:r>
    </w:p>
    <w:p w14:paraId="634ABBCB" w14:textId="77777777" w:rsidR="00E039E0" w:rsidRPr="00D145C5" w:rsidRDefault="00E039E0" w:rsidP="00E039E0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D145C5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Wykaz może zostać przekazany:</w:t>
      </w:r>
    </w:p>
    <w:p w14:paraId="45135960" w14:textId="77777777" w:rsidR="00E039E0" w:rsidRPr="00D145C5" w:rsidRDefault="00E039E0" w:rsidP="00E039E0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D145C5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1) w postaci elektronicznej opatrzonej kwalifikowanym podpisem elektronicznym przez Wykonawcę</w:t>
      </w:r>
    </w:p>
    <w:p w14:paraId="125890AB" w14:textId="77777777" w:rsidR="00E039E0" w:rsidRPr="00D145C5" w:rsidRDefault="00E039E0" w:rsidP="00E039E0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D145C5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lub </w:t>
      </w:r>
    </w:p>
    <w:p w14:paraId="63A24616" w14:textId="63C8D41F" w:rsidR="00F76242" w:rsidRPr="00986D0E" w:rsidRDefault="00E039E0" w:rsidP="00986D0E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D145C5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F76242" w:rsidRPr="00986D0E" w:rsidSect="00F010E3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D7D67C" w14:textId="77777777" w:rsidR="00503932" w:rsidRDefault="00503932">
      <w:pPr>
        <w:spacing w:after="0" w:line="240" w:lineRule="auto"/>
      </w:pPr>
      <w:r>
        <w:separator/>
      </w:r>
    </w:p>
  </w:endnote>
  <w:endnote w:type="continuationSeparator" w:id="0">
    <w:p w14:paraId="54F84B69" w14:textId="77777777" w:rsidR="00503932" w:rsidRDefault="00503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E2CE8" w14:textId="77777777" w:rsidR="00503932" w:rsidRDefault="00503932">
      <w:pPr>
        <w:spacing w:after="0" w:line="240" w:lineRule="auto"/>
      </w:pPr>
      <w:r>
        <w:separator/>
      </w:r>
    </w:p>
  </w:footnote>
  <w:footnote w:type="continuationSeparator" w:id="0">
    <w:p w14:paraId="29F9E26B" w14:textId="77777777" w:rsidR="00503932" w:rsidRDefault="005039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DECBA" w14:textId="77777777" w:rsidR="002067AF" w:rsidRDefault="002067AF" w:rsidP="00CF1CA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0" w15:restartNumberingAfterBreak="0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26391BA1"/>
    <w:multiLevelType w:val="hybridMultilevel"/>
    <w:tmpl w:val="264C7954"/>
    <w:lvl w:ilvl="0" w:tplc="9DD8037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5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8" w15:restartNumberingAfterBreak="0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9" w15:restartNumberingAfterBreak="0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6"/>
  </w:num>
  <w:num w:numId="2">
    <w:abstractNumId w:val="25"/>
  </w:num>
  <w:num w:numId="3">
    <w:abstractNumId w:val="27"/>
  </w:num>
  <w:num w:numId="4">
    <w:abstractNumId w:val="24"/>
    <w:lvlOverride w:ilvl="0">
      <w:startOverride w:val="1"/>
    </w:lvlOverride>
  </w:num>
  <w:num w:numId="5">
    <w:abstractNumId w:val="25"/>
    <w:lvlOverride w:ilvl="0">
      <w:startOverride w:val="1"/>
    </w:lvlOverride>
  </w:num>
  <w:num w:numId="6">
    <w:abstractNumId w:val="26"/>
  </w:num>
  <w:num w:numId="7">
    <w:abstractNumId w:val="21"/>
  </w:num>
  <w:num w:numId="8">
    <w:abstractNumId w:val="14"/>
  </w:num>
  <w:num w:numId="9">
    <w:abstractNumId w:val="14"/>
    <w:lvlOverride w:ilvl="0">
      <w:startOverride w:val="1"/>
    </w:lvlOverride>
  </w:num>
  <w:num w:numId="10">
    <w:abstractNumId w:val="9"/>
  </w:num>
  <w:num w:numId="11">
    <w:abstractNumId w:val="13"/>
  </w:num>
  <w:num w:numId="12">
    <w:abstractNumId w:val="30"/>
  </w:num>
  <w:num w:numId="13">
    <w:abstractNumId w:val="30"/>
    <w:lvlOverride w:ilvl="0">
      <w:startOverride w:val="1"/>
    </w:lvlOverride>
  </w:num>
  <w:num w:numId="14">
    <w:abstractNumId w:val="2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</w:num>
  <w:num w:numId="20">
    <w:abstractNumId w:val="23"/>
  </w:num>
  <w:num w:numId="21">
    <w:abstractNumId w:val="15"/>
  </w:num>
  <w:num w:numId="22">
    <w:abstractNumId w:val="16"/>
  </w:num>
  <w:num w:numId="23">
    <w:abstractNumId w:val="20"/>
  </w:num>
  <w:num w:numId="24">
    <w:abstractNumId w:val="18"/>
  </w:num>
  <w:num w:numId="25">
    <w:abstractNumId w:val="19"/>
  </w:num>
  <w:num w:numId="26">
    <w:abstractNumId w:val="12"/>
  </w:num>
  <w:num w:numId="27">
    <w:abstractNumId w:val="8"/>
  </w:num>
  <w:num w:numId="28">
    <w:abstractNumId w:val="17"/>
  </w:num>
  <w:num w:numId="29">
    <w:abstractNumId w:val="29"/>
  </w:num>
  <w:num w:numId="30">
    <w:abstractNumId w:val="18"/>
    <w:lvlOverride w:ilvl="0">
      <w:startOverride w:val="1"/>
    </w:lvlOverride>
  </w:num>
  <w:num w:numId="31">
    <w:abstractNumId w:val="5"/>
  </w:num>
  <w:num w:numId="32">
    <w:abstractNumId w:val="7"/>
  </w:num>
  <w:num w:numId="33">
    <w:abstractNumId w:val="22"/>
  </w:num>
  <w:num w:numId="34">
    <w:abstractNumId w:val="10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524"/>
    <w:rsid w:val="000244DC"/>
    <w:rsid w:val="00032BF2"/>
    <w:rsid w:val="00045E19"/>
    <w:rsid w:val="0004682F"/>
    <w:rsid w:val="000642B5"/>
    <w:rsid w:val="00066C31"/>
    <w:rsid w:val="00074F2C"/>
    <w:rsid w:val="00083962"/>
    <w:rsid w:val="000B3D4C"/>
    <w:rsid w:val="000E057B"/>
    <w:rsid w:val="000F287C"/>
    <w:rsid w:val="0010044E"/>
    <w:rsid w:val="001056D7"/>
    <w:rsid w:val="00105F91"/>
    <w:rsid w:val="0012691E"/>
    <w:rsid w:val="00126D58"/>
    <w:rsid w:val="00131463"/>
    <w:rsid w:val="00134389"/>
    <w:rsid w:val="00155782"/>
    <w:rsid w:val="00173CFC"/>
    <w:rsid w:val="00183F49"/>
    <w:rsid w:val="0019284A"/>
    <w:rsid w:val="001C5386"/>
    <w:rsid w:val="001D2073"/>
    <w:rsid w:val="001D6DD3"/>
    <w:rsid w:val="001E4EEB"/>
    <w:rsid w:val="001E5383"/>
    <w:rsid w:val="001E5D82"/>
    <w:rsid w:val="002067AF"/>
    <w:rsid w:val="0021097F"/>
    <w:rsid w:val="00220D2E"/>
    <w:rsid w:val="00237696"/>
    <w:rsid w:val="002376F2"/>
    <w:rsid w:val="00242272"/>
    <w:rsid w:val="0025137F"/>
    <w:rsid w:val="00251FC1"/>
    <w:rsid w:val="002523DD"/>
    <w:rsid w:val="0025686F"/>
    <w:rsid w:val="00261563"/>
    <w:rsid w:val="00273165"/>
    <w:rsid w:val="002A61A2"/>
    <w:rsid w:val="002A6288"/>
    <w:rsid w:val="002A7A78"/>
    <w:rsid w:val="002D3705"/>
    <w:rsid w:val="002D7898"/>
    <w:rsid w:val="002F55D9"/>
    <w:rsid w:val="00301B4A"/>
    <w:rsid w:val="00320591"/>
    <w:rsid w:val="00325AE9"/>
    <w:rsid w:val="003373BB"/>
    <w:rsid w:val="00341DE0"/>
    <w:rsid w:val="00353BE3"/>
    <w:rsid w:val="00357AE1"/>
    <w:rsid w:val="00364B8B"/>
    <w:rsid w:val="0036784B"/>
    <w:rsid w:val="003679FA"/>
    <w:rsid w:val="003942F9"/>
    <w:rsid w:val="003B119F"/>
    <w:rsid w:val="003B5F80"/>
    <w:rsid w:val="003D0F44"/>
    <w:rsid w:val="00404E7B"/>
    <w:rsid w:val="00411D25"/>
    <w:rsid w:val="00423D5E"/>
    <w:rsid w:val="00424703"/>
    <w:rsid w:val="0043322C"/>
    <w:rsid w:val="004353D5"/>
    <w:rsid w:val="004729FD"/>
    <w:rsid w:val="0047682F"/>
    <w:rsid w:val="00484C64"/>
    <w:rsid w:val="004855D5"/>
    <w:rsid w:val="004C0ECA"/>
    <w:rsid w:val="004D5B71"/>
    <w:rsid w:val="004E1CC6"/>
    <w:rsid w:val="004F1F67"/>
    <w:rsid w:val="004F52D3"/>
    <w:rsid w:val="00503932"/>
    <w:rsid w:val="00514524"/>
    <w:rsid w:val="005161B2"/>
    <w:rsid w:val="0052745D"/>
    <w:rsid w:val="00531FB4"/>
    <w:rsid w:val="00545220"/>
    <w:rsid w:val="00555EE3"/>
    <w:rsid w:val="00561F79"/>
    <w:rsid w:val="00567365"/>
    <w:rsid w:val="005675AA"/>
    <w:rsid w:val="00571856"/>
    <w:rsid w:val="00571A4E"/>
    <w:rsid w:val="00582EFC"/>
    <w:rsid w:val="005917B5"/>
    <w:rsid w:val="005A3023"/>
    <w:rsid w:val="005B5965"/>
    <w:rsid w:val="005D1A2E"/>
    <w:rsid w:val="005E107C"/>
    <w:rsid w:val="005F53B5"/>
    <w:rsid w:val="005F6B58"/>
    <w:rsid w:val="00617E4F"/>
    <w:rsid w:val="0062546C"/>
    <w:rsid w:val="0062571D"/>
    <w:rsid w:val="006321CF"/>
    <w:rsid w:val="0063781E"/>
    <w:rsid w:val="00642991"/>
    <w:rsid w:val="00642E12"/>
    <w:rsid w:val="00650D95"/>
    <w:rsid w:val="006573AB"/>
    <w:rsid w:val="00664807"/>
    <w:rsid w:val="00671967"/>
    <w:rsid w:val="006820A0"/>
    <w:rsid w:val="0068712E"/>
    <w:rsid w:val="006A2212"/>
    <w:rsid w:val="006C21C9"/>
    <w:rsid w:val="006D5C30"/>
    <w:rsid w:val="006F1B42"/>
    <w:rsid w:val="006F33F9"/>
    <w:rsid w:val="007039E4"/>
    <w:rsid w:val="007233BF"/>
    <w:rsid w:val="00735559"/>
    <w:rsid w:val="0074592F"/>
    <w:rsid w:val="007645F1"/>
    <w:rsid w:val="00765D73"/>
    <w:rsid w:val="00765EC3"/>
    <w:rsid w:val="007662EA"/>
    <w:rsid w:val="0077118A"/>
    <w:rsid w:val="0077592E"/>
    <w:rsid w:val="00786E19"/>
    <w:rsid w:val="007C7C9F"/>
    <w:rsid w:val="007E0011"/>
    <w:rsid w:val="007F02E3"/>
    <w:rsid w:val="007F7864"/>
    <w:rsid w:val="008359F9"/>
    <w:rsid w:val="00842CCF"/>
    <w:rsid w:val="00846C71"/>
    <w:rsid w:val="00852F92"/>
    <w:rsid w:val="00890390"/>
    <w:rsid w:val="00890B55"/>
    <w:rsid w:val="008B48F3"/>
    <w:rsid w:val="008D300B"/>
    <w:rsid w:val="008D5F62"/>
    <w:rsid w:val="008E446A"/>
    <w:rsid w:val="00900195"/>
    <w:rsid w:val="00905F57"/>
    <w:rsid w:val="0091192D"/>
    <w:rsid w:val="00922D09"/>
    <w:rsid w:val="00930B23"/>
    <w:rsid w:val="0093539E"/>
    <w:rsid w:val="009552EB"/>
    <w:rsid w:val="00965CE2"/>
    <w:rsid w:val="00986D0E"/>
    <w:rsid w:val="00993CEA"/>
    <w:rsid w:val="009A3466"/>
    <w:rsid w:val="009C0935"/>
    <w:rsid w:val="009E7277"/>
    <w:rsid w:val="00A013D0"/>
    <w:rsid w:val="00A13980"/>
    <w:rsid w:val="00A23FD5"/>
    <w:rsid w:val="00A23FE5"/>
    <w:rsid w:val="00A24499"/>
    <w:rsid w:val="00A31679"/>
    <w:rsid w:val="00A34695"/>
    <w:rsid w:val="00A47215"/>
    <w:rsid w:val="00A47E07"/>
    <w:rsid w:val="00A63704"/>
    <w:rsid w:val="00A75D28"/>
    <w:rsid w:val="00AC0453"/>
    <w:rsid w:val="00AC6628"/>
    <w:rsid w:val="00AD1D2F"/>
    <w:rsid w:val="00AE4172"/>
    <w:rsid w:val="00B1347A"/>
    <w:rsid w:val="00B13E7A"/>
    <w:rsid w:val="00B1408E"/>
    <w:rsid w:val="00B25697"/>
    <w:rsid w:val="00B354AD"/>
    <w:rsid w:val="00B35778"/>
    <w:rsid w:val="00B55DF2"/>
    <w:rsid w:val="00B63C54"/>
    <w:rsid w:val="00B7580F"/>
    <w:rsid w:val="00B75957"/>
    <w:rsid w:val="00B82F36"/>
    <w:rsid w:val="00B94EE6"/>
    <w:rsid w:val="00BA5B5F"/>
    <w:rsid w:val="00BB233E"/>
    <w:rsid w:val="00BC3EE4"/>
    <w:rsid w:val="00BC5A65"/>
    <w:rsid w:val="00BE0673"/>
    <w:rsid w:val="00BE736C"/>
    <w:rsid w:val="00C02450"/>
    <w:rsid w:val="00C1403C"/>
    <w:rsid w:val="00C16A85"/>
    <w:rsid w:val="00C2465E"/>
    <w:rsid w:val="00C57BAA"/>
    <w:rsid w:val="00C663E1"/>
    <w:rsid w:val="00C70D06"/>
    <w:rsid w:val="00CA3969"/>
    <w:rsid w:val="00CA6206"/>
    <w:rsid w:val="00CD64C7"/>
    <w:rsid w:val="00CE3BAB"/>
    <w:rsid w:val="00CE4CA2"/>
    <w:rsid w:val="00CE6072"/>
    <w:rsid w:val="00CE67B7"/>
    <w:rsid w:val="00CE7D99"/>
    <w:rsid w:val="00CF1CA8"/>
    <w:rsid w:val="00CF3D04"/>
    <w:rsid w:val="00D01531"/>
    <w:rsid w:val="00D10617"/>
    <w:rsid w:val="00D145C5"/>
    <w:rsid w:val="00D169DF"/>
    <w:rsid w:val="00D378A3"/>
    <w:rsid w:val="00D52A7E"/>
    <w:rsid w:val="00D570B6"/>
    <w:rsid w:val="00D608F5"/>
    <w:rsid w:val="00D6319E"/>
    <w:rsid w:val="00D73585"/>
    <w:rsid w:val="00D91446"/>
    <w:rsid w:val="00DA3725"/>
    <w:rsid w:val="00DA7CA5"/>
    <w:rsid w:val="00DB7D7D"/>
    <w:rsid w:val="00DC0C6D"/>
    <w:rsid w:val="00DD3F37"/>
    <w:rsid w:val="00DE661D"/>
    <w:rsid w:val="00E039E0"/>
    <w:rsid w:val="00E35733"/>
    <w:rsid w:val="00E37790"/>
    <w:rsid w:val="00E60934"/>
    <w:rsid w:val="00E84AB4"/>
    <w:rsid w:val="00E9474D"/>
    <w:rsid w:val="00E9682E"/>
    <w:rsid w:val="00EB6543"/>
    <w:rsid w:val="00EC3DF4"/>
    <w:rsid w:val="00ED53D8"/>
    <w:rsid w:val="00ED6591"/>
    <w:rsid w:val="00ED778A"/>
    <w:rsid w:val="00EF4F3F"/>
    <w:rsid w:val="00F010E3"/>
    <w:rsid w:val="00F0364C"/>
    <w:rsid w:val="00F05A6C"/>
    <w:rsid w:val="00F05A9F"/>
    <w:rsid w:val="00F14E71"/>
    <w:rsid w:val="00F1618E"/>
    <w:rsid w:val="00F17638"/>
    <w:rsid w:val="00F20723"/>
    <w:rsid w:val="00F3677C"/>
    <w:rsid w:val="00F368B4"/>
    <w:rsid w:val="00F4413A"/>
    <w:rsid w:val="00F4730E"/>
    <w:rsid w:val="00F616DD"/>
    <w:rsid w:val="00F76242"/>
    <w:rsid w:val="00F90C6E"/>
    <w:rsid w:val="00F95C66"/>
    <w:rsid w:val="00FA1887"/>
    <w:rsid w:val="00FB6120"/>
    <w:rsid w:val="00FB791A"/>
    <w:rsid w:val="00FC016B"/>
    <w:rsid w:val="00FD11C6"/>
    <w:rsid w:val="00FD60E9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BB0DDB"/>
  <w15:chartTrackingRefBased/>
  <w15:docId w15:val="{3D443CE5-A726-4674-B27F-78771A119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024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45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C0245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45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0245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503EC-4EE0-4343-9B38-199597608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wlasciciel</dc:creator>
  <cp:keywords/>
  <cp:lastModifiedBy>Pawel Tymczyszyn</cp:lastModifiedBy>
  <cp:revision>14</cp:revision>
  <cp:lastPrinted>2020-08-11T10:38:00Z</cp:lastPrinted>
  <dcterms:created xsi:type="dcterms:W3CDTF">2024-01-10T11:52:00Z</dcterms:created>
  <dcterms:modified xsi:type="dcterms:W3CDTF">2025-11-28T13:00:00Z</dcterms:modified>
</cp:coreProperties>
</file>